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77777777" w:rsidR="00392621" w:rsidRPr="005C477F" w:rsidRDefault="00392621" w:rsidP="00F13154">
      <w:pPr>
        <w:spacing w:line="260" w:lineRule="exact"/>
        <w:jc w:val="center"/>
        <w:rPr>
          <w:rFonts w:ascii="Arial" w:hAnsi="Arial" w:cs="Arial"/>
          <w:b/>
          <w:sz w:val="22"/>
          <w:szCs w:val="22"/>
        </w:rPr>
      </w:pPr>
      <w:r w:rsidRPr="005C477F">
        <w:rPr>
          <w:rFonts w:ascii="Arial" w:hAnsi="Arial" w:cs="Arial"/>
          <w:b/>
          <w:sz w:val="22"/>
          <w:szCs w:val="22"/>
        </w:rPr>
        <w:t xml:space="preserve">uzavřená podle § </w:t>
      </w:r>
      <w:r w:rsidR="00AA02D9">
        <w:rPr>
          <w:rFonts w:ascii="Arial" w:hAnsi="Arial" w:cs="Arial"/>
          <w:b/>
          <w:sz w:val="22"/>
          <w:szCs w:val="22"/>
        </w:rPr>
        <w:t>2430</w:t>
      </w:r>
      <w:r w:rsidRPr="005C477F">
        <w:rPr>
          <w:rFonts w:ascii="Arial" w:hAnsi="Arial" w:cs="Arial"/>
          <w:b/>
          <w:sz w:val="22"/>
          <w:szCs w:val="22"/>
        </w:rPr>
        <w:t xml:space="preserve"> a násl. </w:t>
      </w:r>
      <w:r w:rsidR="00AA02D9">
        <w:rPr>
          <w:rFonts w:ascii="Arial" w:hAnsi="Arial" w:cs="Arial"/>
          <w:b/>
          <w:sz w:val="22"/>
          <w:szCs w:val="22"/>
        </w:rPr>
        <w:t>občanského</w:t>
      </w:r>
      <w:r w:rsidRPr="005C477F">
        <w:rPr>
          <w:rFonts w:ascii="Arial" w:hAnsi="Arial" w:cs="Arial"/>
          <w:b/>
          <w:sz w:val="22"/>
          <w:szCs w:val="22"/>
        </w:rPr>
        <w:t xml:space="preserve"> zákoníku číslo </w:t>
      </w:r>
      <w:r w:rsidR="00AA02D9">
        <w:rPr>
          <w:rFonts w:ascii="Arial" w:hAnsi="Arial" w:cs="Arial"/>
          <w:b/>
          <w:sz w:val="22"/>
          <w:szCs w:val="22"/>
        </w:rPr>
        <w:t>89/2012</w:t>
      </w:r>
      <w:r w:rsidRPr="005C477F">
        <w:rPr>
          <w:rFonts w:ascii="Arial" w:hAnsi="Arial" w:cs="Arial"/>
          <w:b/>
          <w:sz w:val="22"/>
          <w:szCs w:val="22"/>
        </w:rPr>
        <w:t xml:space="preserve"> Sb., v platném znění</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Default="00E00041" w:rsidP="00F13154">
      <w:pPr>
        <w:spacing w:line="260" w:lineRule="exact"/>
        <w:jc w:val="center"/>
        <w:rPr>
          <w:rFonts w:ascii="Arial" w:hAnsi="Arial" w:cs="Arial"/>
          <w:bCs/>
          <w:sz w:val="22"/>
          <w:szCs w:val="22"/>
        </w:rPr>
      </w:pPr>
      <w:r>
        <w:rPr>
          <w:rFonts w:ascii="Arial" w:hAnsi="Arial" w:cs="Arial"/>
          <w:bCs/>
          <w:sz w:val="22"/>
          <w:szCs w:val="22"/>
        </w:rPr>
        <w:t xml:space="preserve">za účelem </w:t>
      </w:r>
      <w:r w:rsidRPr="00E00041">
        <w:rPr>
          <w:rFonts w:ascii="Arial" w:hAnsi="Arial" w:cs="Arial"/>
          <w:bCs/>
          <w:sz w:val="22"/>
          <w:szCs w:val="22"/>
        </w:rPr>
        <w:t xml:space="preserve">provedení výkonu Technického dozoru stavebníka </w:t>
      </w:r>
      <w:r w:rsidR="001F4C5F" w:rsidRPr="005C477F">
        <w:rPr>
          <w:rFonts w:ascii="Arial" w:hAnsi="Arial" w:cs="Arial"/>
          <w:bCs/>
          <w:sz w:val="22"/>
          <w:szCs w:val="22"/>
        </w:rPr>
        <w:t xml:space="preserve">na akci: </w:t>
      </w:r>
    </w:p>
    <w:p w14:paraId="2A10D6E9" w14:textId="77777777" w:rsidR="007731AB" w:rsidRDefault="009C3E14" w:rsidP="00F13154">
      <w:pPr>
        <w:pStyle w:val="Zkladntextodsazen"/>
        <w:spacing w:before="120" w:after="120" w:line="260" w:lineRule="exact"/>
        <w:jc w:val="center"/>
        <w:rPr>
          <w:rFonts w:ascii="Arial" w:hAnsi="Arial" w:cs="Arial"/>
          <w:bCs/>
          <w:sz w:val="22"/>
          <w:szCs w:val="22"/>
        </w:rPr>
      </w:pPr>
      <w:r w:rsidRPr="009C3E14">
        <w:rPr>
          <w:rFonts w:ascii="Arial" w:hAnsi="Arial" w:cs="Arial"/>
          <w:bCs/>
          <w:sz w:val="22"/>
          <w:szCs w:val="22"/>
        </w:rPr>
        <w:t>II/150 Havlíčkův Brod - ul. Žižkova a Dolní</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7AB4F351" w14:textId="77777777" w:rsidR="00EA767A" w:rsidRPr="00EA767A"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r w:rsidR="000B0978" w:rsidRPr="00EA767A">
        <w:rPr>
          <w:rFonts w:ascii="Arial" w:eastAsia="MS Mincho" w:hAnsi="Arial" w:cs="Arial"/>
          <w:b/>
          <w:bCs/>
          <w:sz w:val="22"/>
          <w:szCs w:val="22"/>
        </w:rPr>
        <w:t>,</w:t>
      </w:r>
      <w:r w:rsidR="00270D48" w:rsidRPr="00EA767A">
        <w:rPr>
          <w:rFonts w:ascii="Arial" w:eastAsia="MS Mincho" w:hAnsi="Arial" w:cs="Arial"/>
          <w:sz w:val="22"/>
          <w:szCs w:val="22"/>
        </w:rPr>
        <w:t xml:space="preserve"> Žižkova 57, 587 33 </w:t>
      </w:r>
      <w:r w:rsidR="00392621" w:rsidRPr="00EA767A">
        <w:rPr>
          <w:rFonts w:ascii="Arial" w:eastAsia="MS Mincho" w:hAnsi="Arial" w:cs="Arial"/>
          <w:sz w:val="22"/>
          <w:szCs w:val="22"/>
        </w:rPr>
        <w:t xml:space="preserve">Jihlava, </w:t>
      </w:r>
      <w:r w:rsidRPr="00EA767A">
        <w:rPr>
          <w:rFonts w:ascii="Arial" w:eastAsia="MS Mincho" w:hAnsi="Arial" w:cs="Arial"/>
          <w:sz w:val="22"/>
          <w:szCs w:val="22"/>
        </w:rPr>
        <w:t>zastoupený</w:t>
      </w:r>
      <w:r w:rsidR="00392621" w:rsidRPr="00EA767A">
        <w:rPr>
          <w:rFonts w:ascii="Arial" w:eastAsia="MS Mincho" w:hAnsi="Arial" w:cs="Arial"/>
          <w:sz w:val="22"/>
          <w:szCs w:val="22"/>
        </w:rPr>
        <w:t xml:space="preserve"> hejtmanem MUDr. Jiřím </w:t>
      </w:r>
      <w:r w:rsidR="009E36C2" w:rsidRPr="00EA767A">
        <w:rPr>
          <w:rFonts w:ascii="Arial" w:eastAsia="MS Mincho" w:hAnsi="Arial" w:cs="Arial"/>
          <w:sz w:val="22"/>
          <w:szCs w:val="22"/>
        </w:rPr>
        <w:t>B</w:t>
      </w:r>
      <w:r w:rsidR="00392621" w:rsidRPr="00EA767A">
        <w:rPr>
          <w:rFonts w:ascii="Arial" w:eastAsia="MS Mincho" w:hAnsi="Arial" w:cs="Arial"/>
          <w:sz w:val="22"/>
          <w:szCs w:val="22"/>
        </w:rPr>
        <w:t>ěhounkem</w:t>
      </w:r>
      <w:r w:rsidR="00EA767A" w:rsidRPr="00EA767A">
        <w:rPr>
          <w:rFonts w:ascii="Arial" w:eastAsia="MS Mincho" w:hAnsi="Arial" w:cs="Arial"/>
          <w:sz w:val="22"/>
          <w:szCs w:val="22"/>
        </w:rPr>
        <w:t>, k podpisu smlouvy pověřen Ing. Jan Hyliš, člen rady kraje pro oblast dopravy a silničního hospodářství</w:t>
      </w:r>
    </w:p>
    <w:p w14:paraId="0AE77426" w14:textId="77777777" w:rsidR="007731AB" w:rsidRPr="007731AB" w:rsidRDefault="00FF6DD5"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57766B">
        <w:rPr>
          <w:rFonts w:ascii="Arial" w:eastAsia="MS Mincho" w:hAnsi="Arial" w:cs="Arial"/>
          <w:sz w:val="22"/>
          <w:szCs w:val="22"/>
        </w:rPr>
        <w:tab/>
        <w:t xml:space="preserve">Ing. </w:t>
      </w:r>
      <w:r w:rsidR="009C3E14">
        <w:rPr>
          <w:rFonts w:ascii="Arial" w:eastAsia="MS Mincho" w:hAnsi="Arial" w:cs="Arial"/>
          <w:sz w:val="22"/>
          <w:szCs w:val="22"/>
        </w:rPr>
        <w:t>Irena Šedová</w:t>
      </w:r>
      <w:r w:rsidR="007731AB" w:rsidRPr="007731AB">
        <w:rPr>
          <w:rFonts w:ascii="Arial" w:eastAsia="MS Mincho" w:hAnsi="Arial" w:cs="Arial"/>
          <w:sz w:val="22"/>
          <w:szCs w:val="22"/>
        </w:rPr>
        <w:t>, Ing. Hana Matulová</w:t>
      </w:r>
    </w:p>
    <w:p w14:paraId="6C5F83E2" w14:textId="77777777" w:rsidR="007731AB" w:rsidRPr="007731AB" w:rsidRDefault="007731AB" w:rsidP="007731AB">
      <w:pPr>
        <w:jc w:val="both"/>
        <w:rPr>
          <w:rFonts w:ascii="Arial" w:hAnsi="Arial" w:cs="Arial"/>
          <w:sz w:val="22"/>
          <w:szCs w:val="22"/>
        </w:rPr>
      </w:pPr>
      <w:r w:rsidRPr="007731AB">
        <w:rPr>
          <w:rFonts w:ascii="Arial" w:hAnsi="Arial" w:cs="Arial"/>
          <w:sz w:val="22"/>
          <w:szCs w:val="22"/>
        </w:rPr>
        <w:t>Bankovní spojení:</w:t>
      </w:r>
      <w:r w:rsidRPr="007731AB">
        <w:rPr>
          <w:rFonts w:ascii="Arial" w:hAnsi="Arial" w:cs="Arial"/>
          <w:sz w:val="22"/>
          <w:szCs w:val="22"/>
        </w:rPr>
        <w:tab/>
      </w:r>
      <w:r w:rsidRPr="007731AB">
        <w:rPr>
          <w:rFonts w:ascii="Arial" w:hAnsi="Arial" w:cs="Arial"/>
          <w:sz w:val="22"/>
          <w:szCs w:val="22"/>
        </w:rPr>
        <w:tab/>
      </w:r>
      <w:proofErr w:type="spellStart"/>
      <w:r w:rsidRPr="007731AB">
        <w:rPr>
          <w:rFonts w:ascii="Arial" w:hAnsi="Arial" w:cs="Arial"/>
          <w:sz w:val="22"/>
          <w:szCs w:val="22"/>
        </w:rPr>
        <w:t>Sberbank</w:t>
      </w:r>
      <w:proofErr w:type="spellEnd"/>
      <w:r w:rsidRPr="007731AB">
        <w:rPr>
          <w:rFonts w:ascii="Arial" w:hAnsi="Arial" w:cs="Arial"/>
          <w:sz w:val="22"/>
          <w:szCs w:val="22"/>
        </w:rPr>
        <w:t xml:space="preserve"> CZ, a.s., pobočka Jihlava   </w:t>
      </w:r>
    </w:p>
    <w:p w14:paraId="27536A24" w14:textId="2206FB11" w:rsidR="007731AB" w:rsidRPr="007731AB" w:rsidRDefault="007731AB" w:rsidP="007731AB">
      <w:pPr>
        <w:jc w:val="both"/>
        <w:rPr>
          <w:rFonts w:ascii="Arial" w:hAnsi="Arial" w:cs="Arial"/>
          <w:sz w:val="22"/>
          <w:szCs w:val="22"/>
        </w:rPr>
      </w:pPr>
      <w:r w:rsidRPr="007731AB">
        <w:rPr>
          <w:rFonts w:ascii="Arial" w:hAnsi="Arial" w:cs="Arial"/>
          <w:sz w:val="22"/>
          <w:szCs w:val="22"/>
        </w:rPr>
        <w:t>Číslo účtu:</w:t>
      </w:r>
      <w:r w:rsidR="00841A91">
        <w:rPr>
          <w:rFonts w:ascii="Arial" w:hAnsi="Arial" w:cs="Arial"/>
          <w:sz w:val="22"/>
          <w:szCs w:val="22"/>
        </w:rPr>
        <w:tab/>
      </w:r>
      <w:r w:rsidR="00841A91">
        <w:rPr>
          <w:rFonts w:ascii="Arial" w:hAnsi="Arial" w:cs="Arial"/>
          <w:sz w:val="22"/>
          <w:szCs w:val="22"/>
        </w:rPr>
        <w:tab/>
      </w:r>
      <w:r w:rsidRPr="007731AB">
        <w:rPr>
          <w:rFonts w:ascii="Arial" w:hAnsi="Arial" w:cs="Arial"/>
          <w:sz w:val="22"/>
          <w:szCs w:val="22"/>
        </w:rPr>
        <w:tab/>
      </w:r>
      <w:r w:rsidR="009C3E14">
        <w:rPr>
          <w:rFonts w:ascii="Arial" w:hAnsi="Arial" w:cs="Arial"/>
          <w:sz w:val="22"/>
          <w:szCs w:val="22"/>
        </w:rPr>
        <w:t>4050005000</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028593E6" w14:textId="77777777" w:rsidR="006A2289" w:rsidRPr="005C477F" w:rsidRDefault="006A2289" w:rsidP="00F13154">
      <w:pPr>
        <w:spacing w:line="260" w:lineRule="exact"/>
        <w:jc w:val="both"/>
        <w:rPr>
          <w:rFonts w:ascii="Arial" w:hAnsi="Arial" w:cs="Arial"/>
          <w:b/>
          <w:sz w:val="22"/>
          <w:szCs w:val="22"/>
        </w:rPr>
      </w:pPr>
    </w:p>
    <w:p w14:paraId="59878BA9"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77777777" w:rsidR="00AA16A2" w:rsidRDefault="00AA16A2" w:rsidP="00AA16A2">
      <w:pPr>
        <w:jc w:val="both"/>
        <w:rPr>
          <w:rFonts w:ascii="Arial" w:hAnsi="Arial" w:cs="Arial"/>
          <w:sz w:val="22"/>
          <w:szCs w:val="22"/>
        </w:rPr>
      </w:pPr>
      <w:r w:rsidRPr="005C477F">
        <w:rPr>
          <w:rFonts w:ascii="Arial" w:hAnsi="Arial" w:cs="Arial"/>
          <w:sz w:val="22"/>
          <w:szCs w:val="22"/>
        </w:rPr>
        <w:t xml:space="preserve">Adresa: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36AD0B74"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77777777" w:rsidR="00AA16A2" w:rsidRPr="005C477F" w:rsidRDefault="00AA16A2" w:rsidP="00AA16A2">
      <w:pPr>
        <w:pStyle w:val="Nadpis2"/>
        <w:numPr>
          <w:ilvl w:val="0"/>
          <w:numId w:val="0"/>
        </w:numPr>
        <w:jc w:val="both"/>
        <w:rPr>
          <w:rFonts w:ascii="Arial" w:hAnsi="Arial" w:cs="Arial"/>
          <w:sz w:val="22"/>
          <w:szCs w:val="22"/>
        </w:rPr>
      </w:pPr>
      <w:r w:rsidRPr="005C477F">
        <w:rPr>
          <w:rFonts w:ascii="Arial" w:hAnsi="Arial" w:cs="Arial"/>
          <w:sz w:val="22"/>
          <w:szCs w:val="22"/>
        </w:rPr>
        <w:t>Peněžní ústav:</w:t>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63DD442E" w14:textId="77777777" w:rsidR="00AA16A2" w:rsidRPr="005C477F" w:rsidRDefault="00AA16A2" w:rsidP="00AA16A2">
      <w:pPr>
        <w:pStyle w:val="Nadpis2"/>
        <w:tabs>
          <w:tab w:val="left" w:pos="0"/>
        </w:tabs>
        <w:jc w:val="both"/>
      </w:pPr>
      <w:r w:rsidRPr="005C477F">
        <w:rPr>
          <w:rFonts w:ascii="Arial" w:hAnsi="Arial" w:cs="Arial"/>
          <w:sz w:val="22"/>
          <w:szCs w:val="22"/>
        </w:rPr>
        <w:t>Číslo účtu:</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2BAE93EB"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k jejich převzetí </w:t>
      </w:r>
      <w:r w:rsidRPr="005C477F">
        <w:rPr>
          <w:rFonts w:ascii="Arial" w:hAnsi="Arial" w:cs="Arial"/>
          <w:sz w:val="22"/>
          <w:szCs w:val="22"/>
        </w:rPr>
        <w:t xml:space="preserve">a k zaplacení sjednané </w:t>
      </w:r>
      <w:r w:rsidR="007F4D8D" w:rsidRPr="005C477F">
        <w:rPr>
          <w:rFonts w:ascii="Arial" w:hAnsi="Arial" w:cs="Arial"/>
          <w:sz w:val="22"/>
          <w:szCs w:val="22"/>
        </w:rPr>
        <w:t>odměny</w:t>
      </w:r>
      <w:r w:rsidRPr="005C477F">
        <w:rPr>
          <w:rFonts w:ascii="Arial" w:hAnsi="Arial" w:cs="Arial"/>
          <w:sz w:val="22"/>
          <w:szCs w:val="22"/>
        </w:rPr>
        <w:t xml:space="preserve"> za jejich provedení 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EDE42E7" w14:textId="7821FBD8" w:rsidR="006A2289" w:rsidRPr="007301D4" w:rsidRDefault="00AA02D9" w:rsidP="002D67B8">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za podmínek dohodnutých v této smlouvě </w:t>
      </w:r>
      <w:r w:rsidR="00F3223D" w:rsidRPr="007301D4">
        <w:rPr>
          <w:rFonts w:ascii="Arial" w:hAnsi="Arial" w:cs="Arial"/>
          <w:sz w:val="22"/>
          <w:szCs w:val="22"/>
        </w:rPr>
        <w:t xml:space="preserve">vykoná </w:t>
      </w:r>
      <w:r w:rsidR="009907FC" w:rsidRPr="007301D4">
        <w:rPr>
          <w:rFonts w:ascii="Arial" w:hAnsi="Arial" w:cs="Arial"/>
          <w:sz w:val="22"/>
          <w:szCs w:val="22"/>
        </w:rPr>
        <w:t xml:space="preserve">jménem </w:t>
      </w:r>
      <w:r w:rsidRPr="007301D4">
        <w:rPr>
          <w:rFonts w:ascii="Arial" w:hAnsi="Arial" w:cs="Arial"/>
          <w:sz w:val="22"/>
          <w:szCs w:val="22"/>
        </w:rPr>
        <w:t>příkazce</w:t>
      </w:r>
      <w:r w:rsidR="009907FC" w:rsidRPr="007301D4">
        <w:rPr>
          <w:rFonts w:ascii="Arial" w:hAnsi="Arial" w:cs="Arial"/>
          <w:sz w:val="22"/>
          <w:szCs w:val="22"/>
        </w:rPr>
        <w:t xml:space="preserve"> a na jeho účet výkon „Technického dozoru stavebníka“ (dále jen TD)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2D67B8" w:rsidRPr="002D67B8">
        <w:rPr>
          <w:rFonts w:ascii="Arial" w:hAnsi="Arial" w:cs="Arial"/>
          <w:sz w:val="22"/>
          <w:szCs w:val="22"/>
        </w:rPr>
        <w:t>II/150 Havlíčkův Brod - ul. Žižkova a Dolní</w:t>
      </w:r>
      <w:r w:rsidR="00E00041" w:rsidRPr="007301D4">
        <w:rPr>
          <w:rFonts w:ascii="Arial" w:hAnsi="Arial" w:cs="Arial"/>
          <w:sz w:val="22"/>
          <w:szCs w:val="22"/>
        </w:rPr>
        <w:t xml:space="preserve">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bookmarkStart w:id="0" w:name="_GoBack"/>
      <w:bookmarkEnd w:id="0"/>
      <w:r w:rsidR="00FE167B" w:rsidRPr="007301D4">
        <w:rPr>
          <w:rFonts w:ascii="Arial" w:hAnsi="Arial" w:cs="Arial"/>
          <w:sz w:val="22"/>
          <w:szCs w:val="22"/>
        </w:rPr>
        <w:t xml:space="preserve"> </w:t>
      </w:r>
      <w:r w:rsidR="001669DA">
        <w:rPr>
          <w:rFonts w:ascii="Arial" w:hAnsi="Arial" w:cs="Arial"/>
          <w:sz w:val="22"/>
          <w:szCs w:val="22"/>
        </w:rPr>
        <w:t>„</w:t>
      </w:r>
      <w:r w:rsidR="002D67B8" w:rsidRPr="002D67B8">
        <w:rPr>
          <w:rFonts w:ascii="Arial" w:eastAsia="MS Mincho" w:hAnsi="Arial" w:cs="Arial"/>
          <w:sz w:val="22"/>
          <w:szCs w:val="22"/>
        </w:rPr>
        <w:t>II/150 HAVLÍČKŮV BROD - UL. ŽIŽKOVA A DOLNÍ“ z 1/2019 ve stupni PDPS vypracované společností IM-projekt, inženýrské a mostní konstrukce, s.r.o., Vodní 970/1, 602 00 Brno, IČO 276 89 328</w:t>
      </w:r>
      <w:r w:rsidR="0057766B">
        <w:rPr>
          <w:rFonts w:ascii="Arial" w:eastAsia="MS Mincho" w:hAnsi="Arial" w:cs="Arial"/>
          <w:sz w:val="22"/>
          <w:szCs w:val="22"/>
        </w:rPr>
        <w:t xml:space="preserve"> </w:t>
      </w:r>
      <w:r w:rsidR="0057766B">
        <w:rPr>
          <w:rFonts w:ascii="Arial" w:hAnsi="Arial" w:cs="Arial"/>
          <w:bCs/>
          <w:sz w:val="22"/>
          <w:szCs w:val="22"/>
        </w:rPr>
        <w:t xml:space="preserve">v </w:t>
      </w:r>
      <w:r w:rsidR="0057766B" w:rsidRPr="00800000">
        <w:rPr>
          <w:rFonts w:ascii="Arial" w:hAnsi="Arial" w:cs="Arial"/>
          <w:bCs/>
          <w:sz w:val="22"/>
          <w:szCs w:val="22"/>
        </w:rPr>
        <w:t>členění</w:t>
      </w:r>
      <w:r w:rsidR="0057766B" w:rsidRPr="00250EE0">
        <w:rPr>
          <w:rFonts w:ascii="Arial" w:hAnsi="Arial" w:cs="Arial"/>
          <w:bCs/>
          <w:sz w:val="22"/>
          <w:szCs w:val="22"/>
        </w:rPr>
        <w:t xml:space="preserve"> sta</w:t>
      </w:r>
      <w:r w:rsidR="0057766B">
        <w:rPr>
          <w:rFonts w:ascii="Arial" w:hAnsi="Arial" w:cs="Arial"/>
          <w:bCs/>
          <w:sz w:val="22"/>
          <w:szCs w:val="22"/>
        </w:rPr>
        <w:t>vebních objektů</w:t>
      </w:r>
      <w:r w:rsidR="0057766B" w:rsidRPr="00250EE0">
        <w:rPr>
          <w:rFonts w:ascii="Arial" w:hAnsi="Arial" w:cs="Arial"/>
          <w:bCs/>
          <w:sz w:val="22"/>
          <w:szCs w:val="22"/>
        </w:rPr>
        <w:t>, jejichž in</w:t>
      </w:r>
      <w:r w:rsidR="0057766B">
        <w:rPr>
          <w:rFonts w:ascii="Arial" w:hAnsi="Arial" w:cs="Arial"/>
          <w:bCs/>
          <w:sz w:val="22"/>
          <w:szCs w:val="22"/>
        </w:rPr>
        <w:t xml:space="preserve">vestorem je </w:t>
      </w:r>
      <w:r w:rsidR="0057766B" w:rsidRPr="00250EE0">
        <w:rPr>
          <w:rFonts w:ascii="Arial" w:hAnsi="Arial" w:cs="Arial"/>
          <w:bCs/>
          <w:sz w:val="22"/>
          <w:szCs w:val="22"/>
        </w:rPr>
        <w:t>Kraj Vysočina</w:t>
      </w:r>
      <w:r w:rsidR="0057766B">
        <w:rPr>
          <w:rFonts w:ascii="Arial" w:hAnsi="Arial" w:cs="Arial"/>
          <w:bCs/>
          <w:sz w:val="22"/>
          <w:szCs w:val="22"/>
        </w:rPr>
        <w:t>.</w:t>
      </w:r>
    </w:p>
    <w:p w14:paraId="1FB97116" w14:textId="77777777" w:rsidR="006A2289" w:rsidRDefault="006A2289" w:rsidP="005064E5">
      <w:pPr>
        <w:pStyle w:val="Nzev"/>
        <w:spacing w:line="288" w:lineRule="auto"/>
        <w:jc w:val="both"/>
        <w:rPr>
          <w:rFonts w:ascii="Arial" w:hAnsi="Arial" w:cs="Arial"/>
          <w:b w:val="0"/>
          <w:bCs w:val="0"/>
          <w:sz w:val="22"/>
          <w:szCs w:val="22"/>
        </w:rPr>
      </w:pPr>
    </w:p>
    <w:p w14:paraId="28342951" w14:textId="77777777" w:rsidR="00F94973" w:rsidRDefault="007301D4" w:rsidP="00EA767A">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 xml:space="preserve">Předmětem stavby je </w:t>
      </w:r>
      <w:r w:rsidR="00EA767A" w:rsidRPr="00EA767A">
        <w:rPr>
          <w:rFonts w:ascii="Arial" w:hAnsi="Arial" w:cs="Arial"/>
          <w:sz w:val="22"/>
          <w:szCs w:val="22"/>
        </w:rPr>
        <w:t>rekonstrukc</w:t>
      </w:r>
      <w:r>
        <w:rPr>
          <w:rFonts w:ascii="Arial" w:hAnsi="Arial" w:cs="Arial"/>
          <w:sz w:val="22"/>
          <w:szCs w:val="22"/>
        </w:rPr>
        <w:t>e</w:t>
      </w:r>
      <w:r w:rsidR="00EA767A" w:rsidRPr="00EA767A">
        <w:rPr>
          <w:rFonts w:ascii="Arial" w:hAnsi="Arial" w:cs="Arial"/>
          <w:sz w:val="22"/>
          <w:szCs w:val="22"/>
        </w:rPr>
        <w:t xml:space="preserve"> silnice II/</w:t>
      </w:r>
      <w:r w:rsidR="002D67B8">
        <w:rPr>
          <w:rFonts w:ascii="Arial" w:hAnsi="Arial" w:cs="Arial"/>
          <w:sz w:val="22"/>
          <w:szCs w:val="22"/>
        </w:rPr>
        <w:t>150 v </w:t>
      </w:r>
      <w:proofErr w:type="spellStart"/>
      <w:r w:rsidR="002D67B8">
        <w:rPr>
          <w:rFonts w:ascii="Arial" w:hAnsi="Arial" w:cs="Arial"/>
          <w:sz w:val="22"/>
          <w:szCs w:val="22"/>
        </w:rPr>
        <w:t>intravilánu</w:t>
      </w:r>
      <w:proofErr w:type="spellEnd"/>
      <w:r w:rsidR="002D67B8">
        <w:rPr>
          <w:rFonts w:ascii="Arial" w:hAnsi="Arial" w:cs="Arial"/>
          <w:sz w:val="22"/>
          <w:szCs w:val="22"/>
        </w:rPr>
        <w:t xml:space="preserve"> města Havlíčkův Brod</w:t>
      </w:r>
      <w:r w:rsidR="00AA50F1">
        <w:rPr>
          <w:rFonts w:ascii="Arial" w:hAnsi="Arial" w:cs="Arial"/>
          <w:sz w:val="22"/>
          <w:szCs w:val="22"/>
        </w:rPr>
        <w:t xml:space="preserve">. </w:t>
      </w:r>
    </w:p>
    <w:p w14:paraId="7421D779" w14:textId="77777777" w:rsidR="005064E5" w:rsidRPr="005064E5" w:rsidRDefault="005064E5" w:rsidP="005064E5">
      <w:pPr>
        <w:rPr>
          <w:rFonts w:ascii="Arial" w:hAnsi="Arial" w:cs="Arial"/>
          <w:sz w:val="22"/>
          <w:szCs w:val="22"/>
        </w:rPr>
      </w:pP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77777777"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K zajištění výkonu vybraných činností ve výstavbě, přesahujících rozsah oboru, popřípadě specializace, k jejímuž výkonu byla autorizované osobě autorizace udělena, je autorizovaná osoba povinna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7B62C06D"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uvedené ve Výzvě pro podání nabídek,</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5B6A6918"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ji na svoji odpovědnost.</w:t>
      </w:r>
    </w:p>
    <w:p w14:paraId="21D01425" w14:textId="77777777"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spočívající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DSP a PDPS a soupisu prací</w:t>
      </w:r>
    </w:p>
    <w:p w14:paraId="0F4033C3"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získání podrobné znalosti obsahu Smlo</w:t>
      </w:r>
      <w:r w:rsidR="002A6CEC">
        <w:rPr>
          <w:rFonts w:ascii="Arial" w:hAnsi="Arial" w:cs="Arial"/>
          <w:sz w:val="22"/>
          <w:szCs w:val="22"/>
        </w:rPr>
        <w:t>uvy o dílo včetně jejích příloh</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77777777"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o převzetí staveniště. Součástí </w:t>
      </w:r>
      <w:r w:rsidR="006D0F6E">
        <w:rPr>
          <w:rFonts w:ascii="Arial" w:hAnsi="Arial" w:cs="Arial"/>
          <w:sz w:val="22"/>
          <w:szCs w:val="22"/>
        </w:rPr>
        <w:t xml:space="preserve">převzetí staveniště </w:t>
      </w:r>
      <w:r w:rsidRPr="005C477F">
        <w:rPr>
          <w:rFonts w:ascii="Arial" w:hAnsi="Arial" w:cs="Arial"/>
          <w:sz w:val="22"/>
          <w:szCs w:val="22"/>
        </w:rPr>
        <w:t>je</w:t>
      </w:r>
      <w:r w:rsidR="006D0F6E">
        <w:rPr>
          <w:rFonts w:ascii="Arial" w:hAnsi="Arial" w:cs="Arial"/>
          <w:sz w:val="22"/>
          <w:szCs w:val="22"/>
        </w:rPr>
        <w:t xml:space="preserve"> i</w:t>
      </w:r>
      <w:r w:rsidRPr="005C477F">
        <w:rPr>
          <w:rFonts w:ascii="Arial" w:hAnsi="Arial" w:cs="Arial"/>
          <w:sz w:val="22"/>
          <w:szCs w:val="22"/>
        </w:rPr>
        <w:t xml:space="preserve"> předání dokladové části- stavebních povolení a autorizované dokumentace dalších výtisků DSP a PDPS.</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dozoru stavebníka na staveništi a to minimálně ve  3 dnech v průběhu kalendářního týdne,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stavebních prací</w:t>
      </w:r>
      <w:r w:rsidR="00C03F32">
        <w:rPr>
          <w:rFonts w:ascii="Arial" w:hAnsi="Arial" w:cs="Arial"/>
          <w:sz w:val="22"/>
          <w:szCs w:val="22"/>
        </w:rPr>
        <w:t>;</w:t>
      </w:r>
    </w:p>
    <w:p w14:paraId="5D60E470"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6D0F6E">
        <w:rPr>
          <w:rFonts w:ascii="Arial" w:hAnsi="Arial" w:cs="Arial"/>
          <w:sz w:val="22"/>
          <w:szCs w:val="22"/>
        </w:rPr>
        <w:t>,</w:t>
      </w:r>
      <w:r w:rsidR="00392621" w:rsidRPr="005C477F">
        <w:rPr>
          <w:rFonts w:ascii="Arial" w:hAnsi="Arial" w:cs="Arial"/>
          <w:sz w:val="22"/>
          <w:szCs w:val="22"/>
        </w:rPr>
        <w:t xml:space="preserve"> a kontroly, zda zhotovitel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66532BE8"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týdně)</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C03F32">
        <w:rPr>
          <w:rFonts w:ascii="Arial" w:hAnsi="Arial" w:cs="Arial"/>
          <w:sz w:val="22"/>
          <w:szCs w:val="22"/>
        </w:rPr>
        <w:t> </w:t>
      </w:r>
      <w:r w:rsidRPr="005C477F">
        <w:rPr>
          <w:rFonts w:ascii="Arial" w:hAnsi="Arial" w:cs="Arial"/>
          <w:sz w:val="22"/>
          <w:szCs w:val="22"/>
        </w:rPr>
        <w:t>projektem</w:t>
      </w:r>
      <w:r w:rsidR="00C03F32">
        <w:rPr>
          <w:rFonts w:ascii="Arial" w:hAnsi="Arial" w:cs="Arial"/>
          <w:sz w:val="22"/>
          <w:szCs w:val="22"/>
        </w:rPr>
        <w:t>;</w:t>
      </w:r>
    </w:p>
    <w:p w14:paraId="2561060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xml:space="preserve">, je přítomen kontrolním zkouškám, které provádí zhotovitel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324067F5"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spolupráce s odpovědnými pracovníky zhotovitele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zabezpečení a kontrola vyklizení pracoviště zhotovitelem</w:t>
      </w:r>
      <w:r w:rsidR="00C03F32">
        <w:rPr>
          <w:rFonts w:ascii="Arial" w:hAnsi="Arial" w:cs="Arial"/>
          <w:sz w:val="22"/>
          <w:szCs w:val="22"/>
        </w:rPr>
        <w:t>;</w:t>
      </w:r>
    </w:p>
    <w:p w14:paraId="0DC06D54"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uplatňování požadavků na zhotovitele 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35CE6890"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 na</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60CDB0E4"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59EE5780" w:rsidR="00841A91" w:rsidRDefault="00841A91">
      <w:pPr>
        <w:suppressAutoHyphens w:val="0"/>
      </w:pPr>
      <w:r>
        <w:br w:type="page"/>
      </w: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14:paraId="4F2B72DA" w14:textId="77777777" w:rsidR="00392621"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zahájí činnost ihned po nabytí </w:t>
      </w:r>
      <w:r w:rsidR="00870C1D" w:rsidRPr="005C477F">
        <w:rPr>
          <w:rFonts w:ascii="Arial" w:hAnsi="Arial" w:cs="Arial"/>
          <w:sz w:val="22"/>
          <w:szCs w:val="22"/>
        </w:rPr>
        <w:t>účinnosti</w:t>
      </w:r>
      <w:r w:rsidR="00392621" w:rsidRPr="005C477F">
        <w:rPr>
          <w:rFonts w:ascii="Arial" w:hAnsi="Arial" w:cs="Arial"/>
          <w:sz w:val="22"/>
          <w:szCs w:val="22"/>
        </w:rPr>
        <w:t xml:space="preserve"> této smlouvy.</w:t>
      </w:r>
      <w:r w:rsidR="00A47F6D" w:rsidRPr="005C477F">
        <w:rPr>
          <w:rFonts w:ascii="Arial" w:hAnsi="Arial" w:cs="Arial"/>
          <w:sz w:val="22"/>
          <w:szCs w:val="22"/>
        </w:rPr>
        <w:t xml:space="preserve"> Předpokládaný termín zahájení </w:t>
      </w:r>
      <w:r w:rsidR="006413F5">
        <w:rPr>
          <w:rFonts w:ascii="Arial" w:hAnsi="Arial" w:cs="Arial"/>
          <w:sz w:val="22"/>
          <w:szCs w:val="22"/>
        </w:rPr>
        <w:t>0</w:t>
      </w:r>
      <w:r w:rsidR="005E3625">
        <w:rPr>
          <w:rFonts w:ascii="Arial" w:hAnsi="Arial" w:cs="Arial"/>
          <w:sz w:val="22"/>
          <w:szCs w:val="22"/>
        </w:rPr>
        <w:t>9</w:t>
      </w:r>
      <w:r w:rsidR="00840BD9">
        <w:rPr>
          <w:rFonts w:ascii="Arial" w:hAnsi="Arial" w:cs="Arial"/>
          <w:sz w:val="22"/>
          <w:szCs w:val="22"/>
        </w:rPr>
        <w:t>/201</w:t>
      </w:r>
      <w:r w:rsidR="007301D4">
        <w:rPr>
          <w:rFonts w:ascii="Arial" w:hAnsi="Arial" w:cs="Arial"/>
          <w:sz w:val="22"/>
          <w:szCs w:val="22"/>
        </w:rPr>
        <w:t>9</w:t>
      </w:r>
      <w:r w:rsidR="00A47F6D" w:rsidRPr="005C477F">
        <w:rPr>
          <w:rFonts w:ascii="Arial" w:hAnsi="Arial" w:cs="Arial"/>
          <w:sz w:val="22"/>
          <w:szCs w:val="22"/>
        </w:rPr>
        <w:t>.</w:t>
      </w:r>
    </w:p>
    <w:p w14:paraId="50E2018A" w14:textId="77777777"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Zahájení realizace stavby – předání staveniště:</w:t>
      </w:r>
      <w:r w:rsidRPr="00501065">
        <w:rPr>
          <w:rFonts w:ascii="Arial" w:hAnsi="Arial" w:cs="Arial"/>
          <w:sz w:val="22"/>
          <w:szCs w:val="22"/>
        </w:rPr>
        <w:tab/>
      </w:r>
      <w:r w:rsidRPr="00501065">
        <w:rPr>
          <w:rFonts w:ascii="Arial" w:hAnsi="Arial" w:cs="Arial"/>
          <w:sz w:val="22"/>
          <w:szCs w:val="22"/>
        </w:rPr>
        <w:tab/>
        <w:t>předpoklad 0</w:t>
      </w:r>
      <w:r w:rsidR="005E3625">
        <w:rPr>
          <w:rFonts w:ascii="Arial" w:hAnsi="Arial" w:cs="Arial"/>
          <w:sz w:val="22"/>
          <w:szCs w:val="22"/>
        </w:rPr>
        <w:t>9</w:t>
      </w:r>
      <w:r w:rsidRPr="00501065">
        <w:rPr>
          <w:rFonts w:ascii="Arial" w:hAnsi="Arial" w:cs="Arial"/>
          <w:sz w:val="22"/>
          <w:szCs w:val="22"/>
        </w:rPr>
        <w:t>/2019</w:t>
      </w:r>
    </w:p>
    <w:p w14:paraId="0961FE00"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0F5A0AF0" w14:textId="77777777" w:rsidR="00501065" w:rsidRPr="00501065" w:rsidRDefault="005E3625" w:rsidP="00501065">
      <w:pPr>
        <w:pStyle w:val="Zkladntextodsazen"/>
        <w:tabs>
          <w:tab w:val="left" w:pos="567"/>
        </w:tabs>
        <w:spacing w:line="260" w:lineRule="exact"/>
        <w:jc w:val="both"/>
        <w:rPr>
          <w:rFonts w:ascii="Arial" w:hAnsi="Arial" w:cs="Arial"/>
          <w:sz w:val="22"/>
          <w:szCs w:val="22"/>
        </w:rPr>
      </w:pPr>
      <w:r>
        <w:rPr>
          <w:rFonts w:ascii="Arial" w:hAnsi="Arial" w:cs="Arial"/>
          <w:sz w:val="22"/>
          <w:szCs w:val="22"/>
        </w:rPr>
        <w:t>Zhotovení přeložek plynu</w:t>
      </w:r>
      <w:r>
        <w:rPr>
          <w:rFonts w:ascii="Arial" w:hAnsi="Arial" w:cs="Arial"/>
          <w:sz w:val="22"/>
          <w:szCs w:val="22"/>
        </w:rPr>
        <w:tab/>
      </w:r>
      <w:r>
        <w:rPr>
          <w:rFonts w:ascii="Arial" w:hAnsi="Arial" w:cs="Arial"/>
          <w:sz w:val="22"/>
          <w:szCs w:val="22"/>
        </w:rPr>
        <w:tab/>
      </w:r>
      <w:r w:rsidR="00501065" w:rsidRPr="00501065">
        <w:rPr>
          <w:rFonts w:ascii="Arial" w:hAnsi="Arial" w:cs="Arial"/>
          <w:sz w:val="22"/>
          <w:szCs w:val="22"/>
        </w:rPr>
        <w:tab/>
      </w:r>
      <w:r w:rsidR="00501065" w:rsidRPr="00501065">
        <w:rPr>
          <w:rFonts w:ascii="Arial" w:hAnsi="Arial" w:cs="Arial"/>
          <w:sz w:val="22"/>
          <w:szCs w:val="22"/>
        </w:rPr>
        <w:tab/>
      </w:r>
      <w:r w:rsidR="00E56412">
        <w:rPr>
          <w:rFonts w:ascii="Arial" w:hAnsi="Arial" w:cs="Arial"/>
          <w:sz w:val="22"/>
          <w:szCs w:val="22"/>
        </w:rPr>
        <w:tab/>
      </w:r>
      <w:r>
        <w:rPr>
          <w:rFonts w:ascii="Arial" w:hAnsi="Arial" w:cs="Arial"/>
          <w:sz w:val="22"/>
          <w:szCs w:val="22"/>
        </w:rPr>
        <w:t>do 31. 10. 2019</w:t>
      </w:r>
    </w:p>
    <w:p w14:paraId="0C6250DD" w14:textId="77777777" w:rsidR="00501065" w:rsidRPr="00501065" w:rsidRDefault="005E3625" w:rsidP="00501065">
      <w:pPr>
        <w:pStyle w:val="Zkladntextodsazen"/>
        <w:tabs>
          <w:tab w:val="left" w:pos="567"/>
        </w:tabs>
        <w:spacing w:line="260" w:lineRule="exact"/>
        <w:jc w:val="both"/>
        <w:rPr>
          <w:rFonts w:ascii="Arial" w:hAnsi="Arial" w:cs="Arial"/>
          <w:sz w:val="22"/>
          <w:szCs w:val="22"/>
        </w:rPr>
      </w:pPr>
      <w:r>
        <w:rPr>
          <w:rFonts w:ascii="Arial" w:hAnsi="Arial" w:cs="Arial"/>
          <w:sz w:val="22"/>
          <w:szCs w:val="22"/>
        </w:rPr>
        <w:t>Dokončení 1. fáze, uvedení do předčasného užívání</w:t>
      </w:r>
      <w:r w:rsidR="00501065" w:rsidRPr="00501065">
        <w:rPr>
          <w:rFonts w:ascii="Arial" w:hAnsi="Arial" w:cs="Arial"/>
          <w:sz w:val="22"/>
          <w:szCs w:val="22"/>
        </w:rPr>
        <w:tab/>
      </w:r>
      <w:r>
        <w:rPr>
          <w:rFonts w:ascii="Arial" w:hAnsi="Arial" w:cs="Arial"/>
          <w:sz w:val="22"/>
          <w:szCs w:val="22"/>
        </w:rPr>
        <w:t>do 31. 7. 2020</w:t>
      </w:r>
    </w:p>
    <w:p w14:paraId="32C4E030" w14:textId="77777777" w:rsidR="00501065" w:rsidRDefault="005E3625" w:rsidP="005E3625">
      <w:pPr>
        <w:pStyle w:val="Zkladntextodsazen"/>
        <w:tabs>
          <w:tab w:val="left" w:pos="567"/>
        </w:tabs>
        <w:spacing w:line="260" w:lineRule="exact"/>
        <w:jc w:val="both"/>
        <w:rPr>
          <w:rFonts w:ascii="Arial" w:hAnsi="Arial" w:cs="Arial"/>
          <w:sz w:val="22"/>
          <w:szCs w:val="22"/>
        </w:rPr>
      </w:pPr>
      <w:r>
        <w:rPr>
          <w:rFonts w:ascii="Arial" w:hAnsi="Arial" w:cs="Arial"/>
          <w:sz w:val="22"/>
          <w:szCs w:val="22"/>
        </w:rPr>
        <w:t>Dokončení 2. fáze, uvedení do předčasného užívání</w:t>
      </w:r>
      <w:r w:rsidR="00501065" w:rsidRPr="00501065">
        <w:rPr>
          <w:rFonts w:ascii="Arial" w:hAnsi="Arial" w:cs="Arial"/>
          <w:sz w:val="22"/>
          <w:szCs w:val="22"/>
        </w:rPr>
        <w:tab/>
      </w:r>
      <w:r>
        <w:rPr>
          <w:rFonts w:ascii="Arial" w:hAnsi="Arial" w:cs="Arial"/>
          <w:sz w:val="22"/>
          <w:szCs w:val="22"/>
        </w:rPr>
        <w:t>do 9. 10. 2020</w:t>
      </w:r>
    </w:p>
    <w:p w14:paraId="45D96A3A" w14:textId="77777777" w:rsidR="005E3625" w:rsidRPr="00501065" w:rsidRDefault="005E3625" w:rsidP="005E3625">
      <w:pPr>
        <w:pStyle w:val="Zkladntextodsazen"/>
        <w:tabs>
          <w:tab w:val="left" w:pos="567"/>
        </w:tabs>
        <w:spacing w:line="260" w:lineRule="exact"/>
        <w:jc w:val="both"/>
        <w:rPr>
          <w:rFonts w:ascii="Arial" w:hAnsi="Arial" w:cs="Arial"/>
          <w:sz w:val="22"/>
          <w:szCs w:val="22"/>
        </w:rPr>
      </w:pPr>
    </w:p>
    <w:p w14:paraId="40CD1647" w14:textId="77777777" w:rsidR="00501065" w:rsidRP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Dokončení díla vč. předání kompletní dokladové části</w:t>
      </w:r>
      <w:r w:rsidRPr="00501065">
        <w:rPr>
          <w:rFonts w:ascii="Arial" w:hAnsi="Arial" w:cs="Arial"/>
          <w:sz w:val="22"/>
          <w:szCs w:val="22"/>
        </w:rPr>
        <w:tab/>
        <w:t>1</w:t>
      </w:r>
      <w:r w:rsidR="005E3625">
        <w:rPr>
          <w:rFonts w:ascii="Arial" w:hAnsi="Arial" w:cs="Arial"/>
          <w:sz w:val="22"/>
          <w:szCs w:val="22"/>
        </w:rPr>
        <w:t>2</w:t>
      </w:r>
      <w:r w:rsidRPr="00501065">
        <w:rPr>
          <w:rFonts w:ascii="Arial" w:hAnsi="Arial" w:cs="Arial"/>
          <w:sz w:val="22"/>
          <w:szCs w:val="22"/>
        </w:rPr>
        <w:t xml:space="preserve">. </w:t>
      </w:r>
      <w:r w:rsidR="005E3625">
        <w:rPr>
          <w:rFonts w:ascii="Arial" w:hAnsi="Arial" w:cs="Arial"/>
          <w:sz w:val="22"/>
          <w:szCs w:val="22"/>
        </w:rPr>
        <w:t>3</w:t>
      </w:r>
      <w:r w:rsidRPr="00501065">
        <w:rPr>
          <w:rFonts w:ascii="Arial" w:hAnsi="Arial" w:cs="Arial"/>
          <w:sz w:val="22"/>
          <w:szCs w:val="22"/>
        </w:rPr>
        <w:t>. 202</w:t>
      </w:r>
      <w:r w:rsidR="005E3625">
        <w:rPr>
          <w:rFonts w:ascii="Arial" w:hAnsi="Arial" w:cs="Arial"/>
          <w:sz w:val="22"/>
          <w:szCs w:val="22"/>
        </w:rPr>
        <w:t>1</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77777777"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 do 31. března) nebudou na komunikaci prováděny žádné práce, které by bránily provozu a zimní údržbě</w:t>
      </w:r>
    </w:p>
    <w:p w14:paraId="7892AD7E" w14:textId="77777777" w:rsidR="00392621" w:rsidRPr="005C477F" w:rsidRDefault="00392621" w:rsidP="00F13154">
      <w:pPr>
        <w:pStyle w:val="Zkladntextodsazen"/>
        <w:spacing w:line="260" w:lineRule="exact"/>
        <w:jc w:val="both"/>
        <w:rPr>
          <w:rFonts w:ascii="Arial" w:hAnsi="Arial" w:cs="Arial"/>
          <w:sz w:val="22"/>
          <w:szCs w:val="22"/>
        </w:rPr>
      </w:pPr>
    </w:p>
    <w:p w14:paraId="232EA5E4" w14:textId="3B81469B"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AD7A6F" w:rsidRPr="00E00041">
        <w:rPr>
          <w:rFonts w:ascii="Arial" w:hAnsi="Arial" w:cs="Arial"/>
          <w:sz w:val="22"/>
          <w:szCs w:val="22"/>
        </w:rPr>
        <w:t xml:space="preserve">zhotovitelem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Předpokládaný termín dokončení </w:t>
      </w:r>
      <w:r w:rsidR="002F70B3">
        <w:rPr>
          <w:rFonts w:ascii="Arial" w:hAnsi="Arial" w:cs="Arial"/>
          <w:sz w:val="22"/>
          <w:szCs w:val="22"/>
        </w:rPr>
        <w:t>3</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2F70B3">
        <w:rPr>
          <w:rFonts w:ascii="Arial" w:hAnsi="Arial" w:cs="Arial"/>
          <w:sz w:val="22"/>
          <w:szCs w:val="22"/>
        </w:rPr>
        <w:t>1</w:t>
      </w:r>
      <w:r w:rsidR="007037EA">
        <w:rPr>
          <w:rFonts w:ascii="Arial" w:hAnsi="Arial" w:cs="Arial"/>
          <w:sz w:val="22"/>
          <w:szCs w:val="22"/>
        </w:rPr>
        <w:t>.</w:t>
      </w:r>
      <w:r w:rsidR="00D13471">
        <w:rPr>
          <w:rFonts w:ascii="Arial" w:hAnsi="Arial" w:cs="Arial"/>
          <w:sz w:val="22"/>
          <w:szCs w:val="22"/>
        </w:rPr>
        <w:t xml:space="preserve"> Čas plnění zahrnuje </w:t>
      </w:r>
      <w:r w:rsidR="007737B3">
        <w:rPr>
          <w:rFonts w:ascii="Arial" w:hAnsi="Arial" w:cs="Arial"/>
          <w:sz w:val="22"/>
          <w:szCs w:val="22"/>
        </w:rPr>
        <w:t>1</w:t>
      </w:r>
      <w:r w:rsidR="002F70B3">
        <w:rPr>
          <w:rFonts w:ascii="Arial" w:hAnsi="Arial" w:cs="Arial"/>
          <w:sz w:val="22"/>
          <w:szCs w:val="22"/>
        </w:rPr>
        <w:t>4</w:t>
      </w:r>
      <w:r w:rsidR="00D13471">
        <w:rPr>
          <w:rFonts w:ascii="Arial" w:hAnsi="Arial" w:cs="Arial"/>
          <w:sz w:val="22"/>
          <w:szCs w:val="22"/>
        </w:rPr>
        <w:t xml:space="preserve"> 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57B825C9" w14:textId="77777777" w:rsidR="00841A91" w:rsidRPr="007037EA" w:rsidRDefault="00841A91" w:rsidP="002E18FC">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1FCDAF05"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proofErr w:type="gramStart"/>
      <w:r w:rsidR="00AD437B" w:rsidRPr="00AD437B">
        <w:rPr>
          <w:rFonts w:ascii="Arial" w:hAnsi="Arial" w:cs="Arial"/>
          <w:b/>
          <w:sz w:val="22"/>
          <w:szCs w:val="22"/>
        </w:rPr>
        <w:t xml:space="preserve"> Kč</w:t>
      </w:r>
      <w:proofErr w:type="gramEnd"/>
    </w:p>
    <w:p w14:paraId="7169372B"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proofErr w:type="gramStart"/>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proofErr w:type="gramEnd"/>
      <w:r w:rsidRPr="00AD437B">
        <w:rPr>
          <w:rFonts w:ascii="Arial" w:hAnsi="Arial" w:cs="Arial"/>
          <w:b/>
          <w:sz w:val="22"/>
          <w:szCs w:val="22"/>
        </w:rPr>
        <w:t xml:space="preserve"> Kč</w:t>
      </w:r>
    </w:p>
    <w:p w14:paraId="6C7660AF"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proofErr w:type="gramStart"/>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proofErr w:type="gramEnd"/>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03B5FF01"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proofErr w:type="gramStart"/>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proofErr w:type="gramEnd"/>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395"/>
        <w:gridCol w:w="1537"/>
        <w:gridCol w:w="1536"/>
        <w:gridCol w:w="1382"/>
        <w:gridCol w:w="1645"/>
      </w:tblGrid>
      <w:tr w:rsidR="00E121E5" w:rsidRPr="00E415A5" w14:paraId="60F59217" w14:textId="77777777" w:rsidTr="003D4B5D">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2D0DDE44" w14:textId="77777777" w:rsidR="00E121E5" w:rsidRPr="00451817" w:rsidRDefault="00E121E5" w:rsidP="003D4B5D">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0814A322" w14:textId="77777777" w:rsidR="00E121E5" w:rsidRPr="00451817" w:rsidRDefault="00E121E5" w:rsidP="003D4B5D">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1AC30D52" w14:textId="77777777"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77777777" w:rsidR="00E121E5" w:rsidRDefault="00E121E5" w:rsidP="003D4B5D">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48A9C621" w14:textId="58119BCA" w:rsidR="00E121E5" w:rsidRPr="00451817" w:rsidRDefault="00E121E5" w:rsidP="003D4B5D">
            <w:pPr>
              <w:jc w:val="center"/>
              <w:rPr>
                <w:rFonts w:ascii="Arial" w:hAnsi="Arial" w:cs="Arial"/>
                <w:bCs/>
              </w:rPr>
            </w:pPr>
            <w:r>
              <w:rPr>
                <w:rFonts w:ascii="Arial" w:hAnsi="Arial" w:cs="Arial"/>
                <w:bCs/>
              </w:rPr>
              <w:t>1</w:t>
            </w:r>
            <w:r w:rsidR="00E71190">
              <w:rPr>
                <w:rFonts w:ascii="Arial" w:hAnsi="Arial" w:cs="Arial"/>
                <w:bCs/>
              </w:rPr>
              <w:t>4</w:t>
            </w:r>
          </w:p>
        </w:tc>
        <w:tc>
          <w:tcPr>
            <w:tcW w:w="809" w:type="pct"/>
            <w:tcBorders>
              <w:top w:val="dotted" w:sz="4" w:space="0" w:color="auto"/>
              <w:bottom w:val="dotted" w:sz="4" w:space="0" w:color="auto"/>
            </w:tcBorders>
            <w:shd w:val="clear" w:color="auto" w:fill="FFFFFF"/>
            <w:vAlign w:val="center"/>
          </w:tcPr>
          <w:p w14:paraId="3422B170" w14:textId="77777777"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77777777"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77777777" w:rsidR="00E121E5" w:rsidRPr="00451817" w:rsidRDefault="00E121E5"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77777777"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77777777"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77777777"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77777777"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77777777"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77777777"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C50E94" w:rsidRPr="007737B3">
        <w:rPr>
          <w:rFonts w:ascii="Arial" w:hAnsi="Arial" w:cs="Arial"/>
          <w:sz w:val="22"/>
          <w:szCs w:val="22"/>
        </w:rPr>
        <w:t>bodu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01AE0EAA"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77777777"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daňových dokladů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lastRenderedPageBreak/>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2DCBB788"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daňového dokladu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Mimo povinných náležitostí dle zákona je </w:t>
      </w:r>
      <w:r w:rsidR="00225EFF">
        <w:rPr>
          <w:rFonts w:ascii="Arial" w:hAnsi="Arial" w:cs="Arial"/>
          <w:sz w:val="22"/>
          <w:szCs w:val="22"/>
        </w:rPr>
        <w:t xml:space="preserve">příkazník </w:t>
      </w:r>
      <w:r w:rsidR="00225EFF" w:rsidRPr="005C477F">
        <w:rPr>
          <w:rFonts w:ascii="Arial" w:hAnsi="Arial" w:cs="Arial"/>
          <w:sz w:val="22"/>
          <w:szCs w:val="22"/>
        </w:rPr>
        <w:t>povinen</w:t>
      </w:r>
      <w:r w:rsidRPr="005C477F">
        <w:rPr>
          <w:rFonts w:ascii="Arial" w:hAnsi="Arial" w:cs="Arial"/>
          <w:sz w:val="22"/>
          <w:szCs w:val="22"/>
        </w:rPr>
        <w:t xml:space="preserve"> uvádět na daňovém dokladu doslovný a přesný název akce</w:t>
      </w:r>
      <w:r w:rsidR="003D10EA">
        <w:rPr>
          <w:rFonts w:ascii="Arial" w:hAnsi="Arial" w:cs="Arial"/>
          <w:sz w:val="22"/>
          <w:szCs w:val="22"/>
        </w:rPr>
        <w:t xml:space="preserve"> </w:t>
      </w:r>
      <w:r w:rsidR="007E2094" w:rsidRPr="009C3E14">
        <w:rPr>
          <w:rFonts w:ascii="Arial" w:hAnsi="Arial" w:cs="Arial"/>
          <w:bCs/>
          <w:sz w:val="22"/>
          <w:szCs w:val="22"/>
        </w:rPr>
        <w:t xml:space="preserve">II/150 Havlíčkův Brod - ul. Žižkova a </w:t>
      </w:r>
      <w:r w:rsidR="007E2094" w:rsidRPr="00841A91">
        <w:rPr>
          <w:rFonts w:ascii="Arial" w:hAnsi="Arial" w:cs="Arial"/>
          <w:bCs/>
          <w:sz w:val="22"/>
          <w:szCs w:val="22"/>
        </w:rPr>
        <w:t>Dolní</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zhotovitelem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daňových dokladů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vystavený daňový doklad.</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455C8920"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0ECA6ED1"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 xml:space="preserve">Dle § 2e) zákona č. 320/2001 Sb., o finanční kontrole, 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841A91" w:rsidRPr="00841A91">
        <w:rPr>
          <w:rFonts w:ascii="Arial" w:hAnsi="Arial" w:cs="Arial"/>
          <w:sz w:val="22"/>
          <w:szCs w:val="22"/>
        </w:rPr>
        <w:t>.</w:t>
      </w:r>
      <w:r w:rsidR="001C7CE9" w:rsidRPr="00841A91">
        <w:rPr>
          <w:rFonts w:ascii="Arial" w:hAnsi="Arial" w:cs="Arial"/>
          <w:sz w:val="22"/>
          <w:szCs w:val="22"/>
        </w:rPr>
        <w:t xml:space="preserve"> </w:t>
      </w:r>
    </w:p>
    <w:p w14:paraId="2772F0BE" w14:textId="77777777" w:rsidR="00841A91" w:rsidRDefault="00841A91" w:rsidP="002E18FC">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217F9304"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77777777" w:rsidR="00841A91" w:rsidRDefault="00841A91" w:rsidP="002E18FC">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2760DBE0" w:rsidR="00841A91" w:rsidRDefault="00841A91" w:rsidP="002E18FC">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77777777"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úředně ověřenou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49EA3CBC" w14:textId="77777777" w:rsidR="00EF32E3" w:rsidRDefault="00EF32E3" w:rsidP="002E18FC">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4D70DF19" w14:textId="77777777" w:rsidR="00392621" w:rsidRPr="005C477F"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Tato smlouva je uzavřena na dobu určitou ode dne jejího podpisu do dne ukončení předmětu plnění.</w:t>
      </w:r>
    </w:p>
    <w:p w14:paraId="7E2BA848" w14:textId="77777777" w:rsidR="00392621" w:rsidRPr="005C477F" w:rsidRDefault="00392621" w:rsidP="00F13154">
      <w:pPr>
        <w:pStyle w:val="Zkladntextodsazen"/>
        <w:spacing w:line="260" w:lineRule="exact"/>
        <w:jc w:val="both"/>
        <w:rPr>
          <w:rFonts w:ascii="Arial" w:hAnsi="Arial" w:cs="Arial"/>
          <w:sz w:val="22"/>
          <w:szCs w:val="22"/>
        </w:rPr>
      </w:pP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w:t>
      </w:r>
      <w:r w:rsidR="00A07442" w:rsidRPr="005C477F">
        <w:rPr>
          <w:rFonts w:ascii="Arial" w:hAnsi="Arial" w:cs="Arial"/>
          <w:sz w:val="22"/>
          <w:szCs w:val="22"/>
        </w:rPr>
        <w:lastRenderedPageBreak/>
        <w:t xml:space="preserve">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41B85897"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01B11127" w14:textId="72A66CA6"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F13154">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77777777"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B012316"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15ABC11C"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Default="002E18FC" w:rsidP="00F85BE8">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748A7">
      <w:headerReference w:type="default" r:id="rId8"/>
      <w:footerReference w:type="default" r:id="rId9"/>
      <w:headerReference w:type="first" r:id="rId10"/>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810EF" w14:textId="77777777" w:rsidR="009F7509" w:rsidRDefault="009F7509">
      <w:r>
        <w:separator/>
      </w:r>
    </w:p>
  </w:endnote>
  <w:endnote w:type="continuationSeparator" w:id="0">
    <w:p w14:paraId="1EDD8DFD" w14:textId="77777777" w:rsidR="009F7509" w:rsidRDefault="009F7509">
      <w:r>
        <w:continuationSeparator/>
      </w:r>
    </w:p>
  </w:endnote>
  <w:endnote w:type="continuationNotice" w:id="1">
    <w:p w14:paraId="01747326" w14:textId="77777777" w:rsidR="00546C8A" w:rsidRDefault="00546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3DCB3BB7" w:rsidR="0083590F" w:rsidRDefault="0083590F" w:rsidP="00215361">
    <w:pPr>
      <w:pStyle w:val="Zpat"/>
      <w:jc w:val="center"/>
    </w:pPr>
    <w:r>
      <w:t xml:space="preserve">Strana </w:t>
    </w:r>
    <w:r>
      <w:fldChar w:fldCharType="begin"/>
    </w:r>
    <w:r>
      <w:instrText xml:space="preserve"> PAGE </w:instrText>
    </w:r>
    <w:r>
      <w:fldChar w:fldCharType="separate"/>
    </w:r>
    <w:r w:rsidR="001669DA">
      <w:rPr>
        <w:noProof/>
      </w:rPr>
      <w:t>6</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1669DA">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C43A4" w14:textId="77777777" w:rsidR="009F7509" w:rsidRDefault="009F7509">
      <w:r>
        <w:separator/>
      </w:r>
    </w:p>
  </w:footnote>
  <w:footnote w:type="continuationSeparator" w:id="0">
    <w:p w14:paraId="62E6AAE2" w14:textId="77777777" w:rsidR="009F7509" w:rsidRDefault="009F7509">
      <w:r>
        <w:continuationSeparator/>
      </w:r>
    </w:p>
  </w:footnote>
  <w:footnote w:type="continuationNotice" w:id="1">
    <w:p w14:paraId="32DE351A" w14:textId="77777777" w:rsidR="00546C8A" w:rsidRDefault="00546C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9089" w14:textId="77777777" w:rsidR="00546C8A" w:rsidRDefault="00546C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1289C"/>
    <w:rsid w:val="00015E63"/>
    <w:rsid w:val="00016A8D"/>
    <w:rsid w:val="00060801"/>
    <w:rsid w:val="00066E1D"/>
    <w:rsid w:val="00070108"/>
    <w:rsid w:val="00077C08"/>
    <w:rsid w:val="00077FC8"/>
    <w:rsid w:val="00082B87"/>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D5DFF"/>
    <w:rsid w:val="000E678B"/>
    <w:rsid w:val="000E6EEC"/>
    <w:rsid w:val="000E7DEF"/>
    <w:rsid w:val="000F4AEC"/>
    <w:rsid w:val="000F7BD1"/>
    <w:rsid w:val="001054CD"/>
    <w:rsid w:val="00111246"/>
    <w:rsid w:val="00121F1A"/>
    <w:rsid w:val="00124C81"/>
    <w:rsid w:val="00135D72"/>
    <w:rsid w:val="00140948"/>
    <w:rsid w:val="00145849"/>
    <w:rsid w:val="001474D0"/>
    <w:rsid w:val="00156523"/>
    <w:rsid w:val="001669DA"/>
    <w:rsid w:val="00185CF6"/>
    <w:rsid w:val="001A35DE"/>
    <w:rsid w:val="001A5A22"/>
    <w:rsid w:val="001C7CE9"/>
    <w:rsid w:val="001D7736"/>
    <w:rsid w:val="001F09D0"/>
    <w:rsid w:val="001F4C5F"/>
    <w:rsid w:val="002018D0"/>
    <w:rsid w:val="002043F7"/>
    <w:rsid w:val="00207839"/>
    <w:rsid w:val="00215361"/>
    <w:rsid w:val="00225EFF"/>
    <w:rsid w:val="002262AB"/>
    <w:rsid w:val="00226C5B"/>
    <w:rsid w:val="00232774"/>
    <w:rsid w:val="00236C00"/>
    <w:rsid w:val="002419F9"/>
    <w:rsid w:val="00246F5D"/>
    <w:rsid w:val="0025157C"/>
    <w:rsid w:val="002663B5"/>
    <w:rsid w:val="00270D48"/>
    <w:rsid w:val="0027123D"/>
    <w:rsid w:val="00273CAD"/>
    <w:rsid w:val="00291FE0"/>
    <w:rsid w:val="002A6CEC"/>
    <w:rsid w:val="002A7328"/>
    <w:rsid w:val="002B171A"/>
    <w:rsid w:val="002B2387"/>
    <w:rsid w:val="002C322C"/>
    <w:rsid w:val="002C48E7"/>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6977"/>
    <w:rsid w:val="00363FE3"/>
    <w:rsid w:val="00367106"/>
    <w:rsid w:val="00367AA0"/>
    <w:rsid w:val="00373D6E"/>
    <w:rsid w:val="00380613"/>
    <w:rsid w:val="00384542"/>
    <w:rsid w:val="0038739B"/>
    <w:rsid w:val="00387D0D"/>
    <w:rsid w:val="00392621"/>
    <w:rsid w:val="00393612"/>
    <w:rsid w:val="003A564F"/>
    <w:rsid w:val="003B5092"/>
    <w:rsid w:val="003B7B85"/>
    <w:rsid w:val="003C7900"/>
    <w:rsid w:val="003D10EA"/>
    <w:rsid w:val="003D664D"/>
    <w:rsid w:val="003D6A9A"/>
    <w:rsid w:val="003E016B"/>
    <w:rsid w:val="003E480B"/>
    <w:rsid w:val="003E7487"/>
    <w:rsid w:val="003F2D01"/>
    <w:rsid w:val="003F3567"/>
    <w:rsid w:val="00400875"/>
    <w:rsid w:val="0040398A"/>
    <w:rsid w:val="00405707"/>
    <w:rsid w:val="00412D4A"/>
    <w:rsid w:val="004207BD"/>
    <w:rsid w:val="004335B8"/>
    <w:rsid w:val="00435FB1"/>
    <w:rsid w:val="004517EA"/>
    <w:rsid w:val="00456256"/>
    <w:rsid w:val="00463257"/>
    <w:rsid w:val="00483688"/>
    <w:rsid w:val="004A6D7C"/>
    <w:rsid w:val="004B5275"/>
    <w:rsid w:val="004C0555"/>
    <w:rsid w:val="004C28A2"/>
    <w:rsid w:val="004C3201"/>
    <w:rsid w:val="004E1697"/>
    <w:rsid w:val="004E3912"/>
    <w:rsid w:val="004F2BFF"/>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49A7"/>
    <w:rsid w:val="00573151"/>
    <w:rsid w:val="0057766B"/>
    <w:rsid w:val="00583332"/>
    <w:rsid w:val="0058750A"/>
    <w:rsid w:val="005A20E2"/>
    <w:rsid w:val="005A444E"/>
    <w:rsid w:val="005B0E26"/>
    <w:rsid w:val="005B5570"/>
    <w:rsid w:val="005C113F"/>
    <w:rsid w:val="005C477F"/>
    <w:rsid w:val="005C6CDD"/>
    <w:rsid w:val="005D3DF3"/>
    <w:rsid w:val="005E3625"/>
    <w:rsid w:val="005E599F"/>
    <w:rsid w:val="005F2D80"/>
    <w:rsid w:val="005F3845"/>
    <w:rsid w:val="005F401A"/>
    <w:rsid w:val="00622DE1"/>
    <w:rsid w:val="00630210"/>
    <w:rsid w:val="006413F5"/>
    <w:rsid w:val="006418A4"/>
    <w:rsid w:val="006473B3"/>
    <w:rsid w:val="006544EA"/>
    <w:rsid w:val="00660E44"/>
    <w:rsid w:val="00662459"/>
    <w:rsid w:val="0067745A"/>
    <w:rsid w:val="00677904"/>
    <w:rsid w:val="00680A9D"/>
    <w:rsid w:val="0068471B"/>
    <w:rsid w:val="006946BF"/>
    <w:rsid w:val="0069689E"/>
    <w:rsid w:val="006A05D2"/>
    <w:rsid w:val="006A2289"/>
    <w:rsid w:val="006A52EB"/>
    <w:rsid w:val="006A56F6"/>
    <w:rsid w:val="006D02EB"/>
    <w:rsid w:val="006D0F6E"/>
    <w:rsid w:val="006D455F"/>
    <w:rsid w:val="006D567F"/>
    <w:rsid w:val="006F040D"/>
    <w:rsid w:val="006F1BE7"/>
    <w:rsid w:val="006F508A"/>
    <w:rsid w:val="006F5D8B"/>
    <w:rsid w:val="00701CE7"/>
    <w:rsid w:val="007037EA"/>
    <w:rsid w:val="007100DC"/>
    <w:rsid w:val="0071228A"/>
    <w:rsid w:val="00714A74"/>
    <w:rsid w:val="00722B0C"/>
    <w:rsid w:val="007301D4"/>
    <w:rsid w:val="0073619B"/>
    <w:rsid w:val="00745F02"/>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3882"/>
    <w:rsid w:val="007F4D8D"/>
    <w:rsid w:val="007F5CF8"/>
    <w:rsid w:val="00806EF9"/>
    <w:rsid w:val="00811624"/>
    <w:rsid w:val="0081335A"/>
    <w:rsid w:val="00830556"/>
    <w:rsid w:val="00831549"/>
    <w:rsid w:val="0083590F"/>
    <w:rsid w:val="00836495"/>
    <w:rsid w:val="00840BD9"/>
    <w:rsid w:val="00841A91"/>
    <w:rsid w:val="00842515"/>
    <w:rsid w:val="00844077"/>
    <w:rsid w:val="00864AA1"/>
    <w:rsid w:val="00870C1D"/>
    <w:rsid w:val="0087352F"/>
    <w:rsid w:val="00885EAF"/>
    <w:rsid w:val="008911A7"/>
    <w:rsid w:val="008A23A6"/>
    <w:rsid w:val="008A6FDE"/>
    <w:rsid w:val="008B497A"/>
    <w:rsid w:val="008B543A"/>
    <w:rsid w:val="008C2348"/>
    <w:rsid w:val="008F211F"/>
    <w:rsid w:val="008F38EA"/>
    <w:rsid w:val="0090230A"/>
    <w:rsid w:val="0090617B"/>
    <w:rsid w:val="0091224F"/>
    <w:rsid w:val="00914D06"/>
    <w:rsid w:val="0091629E"/>
    <w:rsid w:val="00925B87"/>
    <w:rsid w:val="009267A4"/>
    <w:rsid w:val="00930E39"/>
    <w:rsid w:val="00951C80"/>
    <w:rsid w:val="00951DF6"/>
    <w:rsid w:val="0095760F"/>
    <w:rsid w:val="00960F66"/>
    <w:rsid w:val="0096586A"/>
    <w:rsid w:val="0096649F"/>
    <w:rsid w:val="00966ACD"/>
    <w:rsid w:val="009748A7"/>
    <w:rsid w:val="0098075F"/>
    <w:rsid w:val="009851C0"/>
    <w:rsid w:val="00986A6F"/>
    <w:rsid w:val="009907FC"/>
    <w:rsid w:val="009938BB"/>
    <w:rsid w:val="009A1B72"/>
    <w:rsid w:val="009A2BA6"/>
    <w:rsid w:val="009B17E5"/>
    <w:rsid w:val="009B2792"/>
    <w:rsid w:val="009B5C05"/>
    <w:rsid w:val="009B7EB6"/>
    <w:rsid w:val="009C3E14"/>
    <w:rsid w:val="009C77F2"/>
    <w:rsid w:val="009D203C"/>
    <w:rsid w:val="009D6879"/>
    <w:rsid w:val="009E26C3"/>
    <w:rsid w:val="009E36C2"/>
    <w:rsid w:val="009F7509"/>
    <w:rsid w:val="009F7D0C"/>
    <w:rsid w:val="00A017B1"/>
    <w:rsid w:val="00A041DE"/>
    <w:rsid w:val="00A06DA0"/>
    <w:rsid w:val="00A07442"/>
    <w:rsid w:val="00A329E7"/>
    <w:rsid w:val="00A3734F"/>
    <w:rsid w:val="00A45774"/>
    <w:rsid w:val="00A479E6"/>
    <w:rsid w:val="00A47F6D"/>
    <w:rsid w:val="00A65EC4"/>
    <w:rsid w:val="00A75D34"/>
    <w:rsid w:val="00A80818"/>
    <w:rsid w:val="00A82D84"/>
    <w:rsid w:val="00A838AC"/>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B042C6"/>
    <w:rsid w:val="00B116FF"/>
    <w:rsid w:val="00B16843"/>
    <w:rsid w:val="00B169F5"/>
    <w:rsid w:val="00B1781E"/>
    <w:rsid w:val="00B22F93"/>
    <w:rsid w:val="00B30E33"/>
    <w:rsid w:val="00B37259"/>
    <w:rsid w:val="00B51BE6"/>
    <w:rsid w:val="00B57DB3"/>
    <w:rsid w:val="00B60ACF"/>
    <w:rsid w:val="00B64241"/>
    <w:rsid w:val="00B67CA9"/>
    <w:rsid w:val="00B97F1C"/>
    <w:rsid w:val="00BC072C"/>
    <w:rsid w:val="00BC5821"/>
    <w:rsid w:val="00BD43EF"/>
    <w:rsid w:val="00BF2310"/>
    <w:rsid w:val="00BF3044"/>
    <w:rsid w:val="00BF3D08"/>
    <w:rsid w:val="00BF7A46"/>
    <w:rsid w:val="00C03F32"/>
    <w:rsid w:val="00C10153"/>
    <w:rsid w:val="00C16647"/>
    <w:rsid w:val="00C2490B"/>
    <w:rsid w:val="00C26351"/>
    <w:rsid w:val="00C27E0E"/>
    <w:rsid w:val="00C50E94"/>
    <w:rsid w:val="00C5754F"/>
    <w:rsid w:val="00C746AF"/>
    <w:rsid w:val="00C750F0"/>
    <w:rsid w:val="00CA345E"/>
    <w:rsid w:val="00CB432C"/>
    <w:rsid w:val="00CB7B9C"/>
    <w:rsid w:val="00CC409E"/>
    <w:rsid w:val="00CE4652"/>
    <w:rsid w:val="00CF380D"/>
    <w:rsid w:val="00CF470E"/>
    <w:rsid w:val="00CF6ADB"/>
    <w:rsid w:val="00CF6F37"/>
    <w:rsid w:val="00CF7E94"/>
    <w:rsid w:val="00D107EF"/>
    <w:rsid w:val="00D13471"/>
    <w:rsid w:val="00D2083D"/>
    <w:rsid w:val="00D233B9"/>
    <w:rsid w:val="00D27458"/>
    <w:rsid w:val="00D367E1"/>
    <w:rsid w:val="00D37180"/>
    <w:rsid w:val="00D40D07"/>
    <w:rsid w:val="00D4741E"/>
    <w:rsid w:val="00D542E7"/>
    <w:rsid w:val="00D563A7"/>
    <w:rsid w:val="00D64FCF"/>
    <w:rsid w:val="00D734E8"/>
    <w:rsid w:val="00D87A1A"/>
    <w:rsid w:val="00D87C52"/>
    <w:rsid w:val="00D91240"/>
    <w:rsid w:val="00D91738"/>
    <w:rsid w:val="00D9368A"/>
    <w:rsid w:val="00DB76F6"/>
    <w:rsid w:val="00DC2CA5"/>
    <w:rsid w:val="00DC3915"/>
    <w:rsid w:val="00DC5897"/>
    <w:rsid w:val="00DE5CE8"/>
    <w:rsid w:val="00DE6B4C"/>
    <w:rsid w:val="00DF0D4A"/>
    <w:rsid w:val="00DF366D"/>
    <w:rsid w:val="00DF4D87"/>
    <w:rsid w:val="00DF4E56"/>
    <w:rsid w:val="00DF70B5"/>
    <w:rsid w:val="00E00041"/>
    <w:rsid w:val="00E121E5"/>
    <w:rsid w:val="00E15AF4"/>
    <w:rsid w:val="00E168B6"/>
    <w:rsid w:val="00E213FC"/>
    <w:rsid w:val="00E270AD"/>
    <w:rsid w:val="00E320B8"/>
    <w:rsid w:val="00E33B3F"/>
    <w:rsid w:val="00E43440"/>
    <w:rsid w:val="00E4465F"/>
    <w:rsid w:val="00E45380"/>
    <w:rsid w:val="00E51867"/>
    <w:rsid w:val="00E56412"/>
    <w:rsid w:val="00E67CBB"/>
    <w:rsid w:val="00E71190"/>
    <w:rsid w:val="00E77CBE"/>
    <w:rsid w:val="00E804E8"/>
    <w:rsid w:val="00E81457"/>
    <w:rsid w:val="00E852E4"/>
    <w:rsid w:val="00E96370"/>
    <w:rsid w:val="00E97D3A"/>
    <w:rsid w:val="00EA1E1F"/>
    <w:rsid w:val="00EA767A"/>
    <w:rsid w:val="00EB4535"/>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53E9D"/>
    <w:rsid w:val="00F62173"/>
    <w:rsid w:val="00F72C87"/>
    <w:rsid w:val="00F85BE8"/>
    <w:rsid w:val="00F94973"/>
    <w:rsid w:val="00FA52C7"/>
    <w:rsid w:val="00FB14A8"/>
    <w:rsid w:val="00FB6F68"/>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816E5-D853-4A6C-8CC5-A8DF21C5D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2856</Words>
  <Characters>16856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19673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7</cp:revision>
  <cp:lastPrinted>2019-04-17T07:56:00Z</cp:lastPrinted>
  <dcterms:created xsi:type="dcterms:W3CDTF">2019-06-26T08:11:00Z</dcterms:created>
  <dcterms:modified xsi:type="dcterms:W3CDTF">2019-07-09T11:53:00Z</dcterms:modified>
</cp:coreProperties>
</file>